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59E08" w14:textId="77777777" w:rsidR="00D93139" w:rsidRDefault="00D93139" w:rsidP="00D93139">
      <w:pPr>
        <w:widowControl w:val="0"/>
        <w:suppressAutoHyphens/>
        <w:spacing w:after="0" w:line="240" w:lineRule="auto"/>
        <w:ind w:left="227" w:right="-227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14:paraId="3E7C7EE2" w14:textId="77777777" w:rsidR="00953200" w:rsidRDefault="00953200" w:rsidP="00953200">
      <w:pPr>
        <w:ind w:left="142" w:right="567"/>
        <w:jc w:val="center"/>
        <w:rPr>
          <w:rFonts w:eastAsia="Times New Roman"/>
          <w:lang w:eastAsia="ru-RU"/>
        </w:rPr>
      </w:pPr>
      <w:r>
        <w:rPr>
          <w:rFonts w:ascii="MS Sans Serif" w:hAnsi="MS Sans Serif"/>
          <w:noProof/>
          <w:lang w:val="ru-RU" w:eastAsia="ru-RU"/>
        </w:rPr>
        <w:drawing>
          <wp:inline distT="0" distB="0" distL="0" distR="0" wp14:anchorId="14F0E394" wp14:editId="7857608E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1C861C" w14:textId="77777777" w:rsidR="00953200" w:rsidRDefault="00953200" w:rsidP="00953200">
      <w:pPr>
        <w:pStyle w:val="ab"/>
        <w:pBdr>
          <w:bottom w:val="single" w:sz="4" w:space="1" w:color="auto"/>
        </w:pBdr>
        <w:ind w:right="567"/>
        <w:rPr>
          <w:spacing w:val="60"/>
          <w:sz w:val="28"/>
          <w:szCs w:val="28"/>
          <w:lang w:val="ru-RU"/>
        </w:rPr>
      </w:pPr>
      <w:r>
        <w:rPr>
          <w:spacing w:val="60"/>
          <w:sz w:val="28"/>
          <w:szCs w:val="28"/>
        </w:rPr>
        <w:t>БУЧАНСЬКА МІСЬКА РАДА</w:t>
      </w:r>
    </w:p>
    <w:p w14:paraId="6651AA20" w14:textId="77777777" w:rsidR="00953200" w:rsidRDefault="00953200" w:rsidP="00953200">
      <w:pPr>
        <w:pStyle w:val="ab"/>
        <w:pBdr>
          <w:top w:val="thinThickSmallGap" w:sz="12" w:space="1" w:color="auto"/>
        </w:pBdr>
        <w:ind w:right="567"/>
        <w:rPr>
          <w:spacing w:val="60"/>
          <w:sz w:val="28"/>
          <w:szCs w:val="28"/>
          <w:u w:val="single"/>
        </w:rPr>
      </w:pPr>
      <w:r>
        <w:rPr>
          <w:spacing w:val="60"/>
          <w:sz w:val="28"/>
          <w:szCs w:val="28"/>
        </w:rPr>
        <w:t>ВИКОНАВЧИЙ КОМІТЕТ</w:t>
      </w:r>
    </w:p>
    <w:p w14:paraId="65F8722D" w14:textId="77777777" w:rsidR="00953200" w:rsidRDefault="00953200" w:rsidP="00953200">
      <w:pPr>
        <w:pStyle w:val="3"/>
        <w:tabs>
          <w:tab w:val="left" w:pos="8931"/>
        </w:tabs>
        <w:ind w:right="567"/>
        <w:jc w:val="center"/>
        <w:rPr>
          <w:rFonts w:ascii="Times New Roman" w:hAnsi="Times New Roman" w:cs="Times New Roman"/>
          <w:spacing w:val="60"/>
          <w:sz w:val="28"/>
          <w:szCs w:val="28"/>
        </w:rPr>
      </w:pPr>
      <w:r>
        <w:rPr>
          <w:rFonts w:ascii="Times New Roman" w:hAnsi="Times New Roman" w:cs="Times New Roman"/>
          <w:spacing w:val="60"/>
          <w:sz w:val="28"/>
          <w:szCs w:val="28"/>
        </w:rPr>
        <w:t>РІШЕННЯ</w:t>
      </w:r>
    </w:p>
    <w:p w14:paraId="07411F6A" w14:textId="77777777" w:rsidR="00953200" w:rsidRDefault="00953200" w:rsidP="00D93139">
      <w:pPr>
        <w:widowControl w:val="0"/>
        <w:suppressAutoHyphens/>
        <w:spacing w:after="0" w:line="240" w:lineRule="auto"/>
        <w:ind w:left="227" w:right="-227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14:paraId="685ECAAC" w14:textId="61AD20E5" w:rsidR="00D93139" w:rsidRPr="00D449B5" w:rsidRDefault="009A0BE9" w:rsidP="00D9313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val="ru-RU"/>
        </w:rPr>
      </w:pP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u w:val="single"/>
        </w:rPr>
        <w:t>«</w:t>
      </w:r>
      <w:r w:rsidR="004F2DAD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u w:val="single"/>
        </w:rPr>
        <w:t>14</w:t>
      </w:r>
      <w:r w:rsidR="00D93139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u w:val="single"/>
        </w:rPr>
        <w:t>»</w:t>
      </w:r>
      <w:r w:rsidR="00F27C9C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u w:val="single"/>
        </w:rPr>
        <w:t xml:space="preserve"> </w:t>
      </w:r>
      <w:r w:rsidR="004F2DAD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u w:val="single"/>
        </w:rPr>
        <w:t>червня</w:t>
      </w:r>
      <w:r w:rsidR="00F27C9C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u w:val="single"/>
        </w:rPr>
        <w:t xml:space="preserve"> </w:t>
      </w:r>
      <w:r w:rsidR="00D93139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u w:val="single"/>
        </w:rPr>
        <w:t>202</w:t>
      </w:r>
      <w:r w:rsidR="004F2DAD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u w:val="single"/>
        </w:rPr>
        <w:t>2</w:t>
      </w:r>
      <w:r w:rsidR="00D93139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u w:val="single"/>
        </w:rPr>
        <w:t xml:space="preserve">  року </w:t>
      </w:r>
      <w:r w:rsidR="00D93139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ab/>
      </w:r>
      <w:r w:rsidR="00D93139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ab/>
      </w:r>
      <w:r w:rsidR="00F27C9C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 xml:space="preserve">                                                                      </w:t>
      </w:r>
      <w:r w:rsidR="004F2DAD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 xml:space="preserve">        </w:t>
      </w:r>
      <w:r w:rsidR="00F27C9C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 xml:space="preserve">    </w:t>
      </w:r>
      <w:r w:rsidR="00D93139" w:rsidRPr="00F16E18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u w:val="single"/>
        </w:rPr>
        <w:t>№</w:t>
      </w:r>
      <w:r w:rsidR="00D449B5" w:rsidRPr="00F16E18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u w:val="single"/>
          <w:lang w:val="ru-RU"/>
        </w:rPr>
        <w:t xml:space="preserve"> </w:t>
      </w:r>
      <w:r w:rsidR="00F16E18" w:rsidRPr="00F16E18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u w:val="single"/>
          <w:lang w:val="ru-RU"/>
        </w:rPr>
        <w:t>207</w:t>
      </w:r>
      <w:r w:rsidR="00D449B5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val="ru-RU"/>
        </w:rPr>
        <w:t xml:space="preserve"> </w:t>
      </w:r>
    </w:p>
    <w:p w14:paraId="179205EC" w14:textId="77777777" w:rsidR="00D93139" w:rsidRDefault="00D93139" w:rsidP="00D9313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val="ru-RU"/>
        </w:rPr>
      </w:pPr>
    </w:p>
    <w:p w14:paraId="57F9F59E" w14:textId="77777777" w:rsidR="00D93139" w:rsidRPr="00E80383" w:rsidRDefault="00D93139" w:rsidP="00E80383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  <w:r w:rsidRPr="00E80383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 xml:space="preserve">Про </w:t>
      </w:r>
      <w:proofErr w:type="spellStart"/>
      <w:r w:rsidR="009A0BE9" w:rsidRPr="00E80383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val="ru-RU"/>
        </w:rPr>
        <w:t>внесення</w:t>
      </w:r>
      <w:proofErr w:type="spellEnd"/>
      <w:r w:rsidR="00B034A3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val="ru-RU"/>
        </w:rPr>
        <w:t xml:space="preserve"> </w:t>
      </w:r>
      <w:r w:rsidR="004F2DAD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 xml:space="preserve">змін </w:t>
      </w:r>
      <w:r w:rsidR="000905E1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>до</w:t>
      </w:r>
    </w:p>
    <w:p w14:paraId="2B5081CC" w14:textId="77777777" w:rsidR="00D93139" w:rsidRPr="00E80383" w:rsidRDefault="009A0BE9" w:rsidP="00E80383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  <w:r w:rsidRPr="00E80383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 xml:space="preserve">постійної комісії </w:t>
      </w:r>
      <w:r w:rsidR="00D93139" w:rsidRPr="00E80383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 xml:space="preserve">з питань визначення стану </w:t>
      </w:r>
    </w:p>
    <w:p w14:paraId="4A9028F4" w14:textId="77777777" w:rsidR="00D93139" w:rsidRPr="00E80383" w:rsidRDefault="009A0BE9" w:rsidP="00E80383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  <w:r w:rsidRPr="00E80383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 xml:space="preserve">зелених </w:t>
      </w:r>
      <w:r w:rsidR="00D93139" w:rsidRPr="00E80383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>насаджень та їх відновної вартості</w:t>
      </w:r>
    </w:p>
    <w:p w14:paraId="177FFB2D" w14:textId="77777777" w:rsidR="00D93139" w:rsidRPr="00E80383" w:rsidRDefault="00D93139" w:rsidP="00E80383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  <w:r w:rsidRPr="00E80383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>на території Бучанської міської об’єднаної</w:t>
      </w:r>
    </w:p>
    <w:p w14:paraId="23D39B5B" w14:textId="77777777" w:rsidR="00D93139" w:rsidRPr="00E80383" w:rsidRDefault="00D93139" w:rsidP="00E80383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  <w:r w:rsidRPr="00E80383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 xml:space="preserve">територіальної громади </w:t>
      </w:r>
    </w:p>
    <w:p w14:paraId="07FBB9C5" w14:textId="77777777" w:rsidR="00D93139" w:rsidRDefault="00D93139" w:rsidP="00D9313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</w:p>
    <w:p w14:paraId="5F126786" w14:textId="77777777" w:rsidR="00EC1C2F" w:rsidRPr="00E80383" w:rsidRDefault="00D93139" w:rsidP="0047128E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Cs/>
          <w:kern w:val="2"/>
          <w:sz w:val="24"/>
          <w:szCs w:val="24"/>
        </w:rPr>
      </w:pPr>
      <w:r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ab/>
      </w:r>
      <w:r w:rsidR="009A0BE9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Розглянувши подання директора КП «</w:t>
      </w:r>
      <w:proofErr w:type="spellStart"/>
      <w:r w:rsidR="009A0BE9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Бучазеленбуд</w:t>
      </w:r>
      <w:proofErr w:type="spellEnd"/>
      <w:r w:rsidR="009A0BE9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 xml:space="preserve">» </w:t>
      </w:r>
      <w:proofErr w:type="spellStart"/>
      <w:r w:rsidR="009A0BE9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Галущака</w:t>
      </w:r>
      <w:proofErr w:type="spellEnd"/>
      <w:r w:rsidR="009A0BE9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 xml:space="preserve"> В.М. щодо внесення змін до рішення виконавчого комі</w:t>
      </w:r>
      <w:r w:rsidR="004F2DAD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 xml:space="preserve">тету Бучанської міської ради № </w:t>
      </w:r>
      <w:r w:rsidR="0061100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564</w:t>
      </w:r>
      <w:r w:rsidR="004F2DAD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 xml:space="preserve"> від </w:t>
      </w:r>
      <w:r w:rsidR="0061100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17</w:t>
      </w:r>
      <w:r w:rsidR="009A0BE9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.0</w:t>
      </w:r>
      <w:r w:rsidR="0061100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8</w:t>
      </w:r>
      <w:r w:rsidR="009A0BE9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.202</w:t>
      </w:r>
      <w:r w:rsidR="0061100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1</w:t>
      </w:r>
      <w:r w:rsidR="009A0BE9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 xml:space="preserve"> року «Про утворення постійної комісії з питань визначення стану зелених насаджень та їх відновної вартості на території Бучанської міської </w:t>
      </w:r>
      <w:r w:rsidR="00EC1C2F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об’єднаної</w:t>
      </w:r>
      <w:r w:rsidR="009A0BE9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 xml:space="preserve"> територіальної громади» у зв’язку </w:t>
      </w:r>
      <w:r w:rsidR="00D40CD4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і</w:t>
      </w:r>
      <w:r w:rsidR="009A0BE9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 xml:space="preserve">з </w:t>
      </w:r>
      <w:r w:rsidR="00D40CD4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 xml:space="preserve">змінами </w:t>
      </w:r>
      <w:r w:rsidR="009A0BE9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кадров</w:t>
      </w:r>
      <w:r w:rsidR="00D40CD4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ого та посадового складу виконавчих органів</w:t>
      </w:r>
      <w:r w:rsidR="004F2DAD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,</w:t>
      </w:r>
      <w:r w:rsidR="00EC1C2F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 xml:space="preserve"> керуючись вимогами</w:t>
      </w:r>
      <w:r w:rsidR="00D40CD4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 xml:space="preserve"> статей 29-30, 52 Закону України «Про місцеве самоврядування в Україні», виконавчий комітет Бучанської міської ради, -</w:t>
      </w:r>
    </w:p>
    <w:p w14:paraId="601A58EB" w14:textId="77777777" w:rsidR="00EC1C2F" w:rsidRDefault="00EC1C2F" w:rsidP="0047128E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</w:p>
    <w:p w14:paraId="6DD21605" w14:textId="77777777" w:rsidR="00D93139" w:rsidRDefault="00D93139" w:rsidP="0047128E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>ВИРІШИВ:</w:t>
      </w:r>
    </w:p>
    <w:p w14:paraId="2FA3B82D" w14:textId="77777777" w:rsidR="00D93139" w:rsidRDefault="00D93139" w:rsidP="0047128E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</w:p>
    <w:p w14:paraId="36DD61A7" w14:textId="77777777" w:rsidR="003442C0" w:rsidRDefault="00E8062F" w:rsidP="00E8062F">
      <w:pPr>
        <w:widowControl w:val="0"/>
        <w:suppressAutoHyphens/>
        <w:spacing w:after="0" w:line="240" w:lineRule="auto"/>
        <w:ind w:right="142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8062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</w:t>
      </w:r>
      <w:r w:rsidR="004F2DA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="00315AB5">
        <w:rPr>
          <w:rFonts w:ascii="Times New Roman" w:eastAsia="Calibri" w:hAnsi="Times New Roman" w:cs="Times New Roman"/>
          <w:sz w:val="24"/>
          <w:szCs w:val="24"/>
          <w:lang w:eastAsia="en-US"/>
        </w:rPr>
        <w:t>Внести</w:t>
      </w:r>
      <w:proofErr w:type="spellEnd"/>
      <w:r w:rsidR="00315A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зміни </w:t>
      </w:r>
      <w:r w:rsidR="003442C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до </w:t>
      </w:r>
      <w:r w:rsidR="00D93139">
        <w:rPr>
          <w:rFonts w:ascii="Times New Roman" w:eastAsia="Calibri" w:hAnsi="Times New Roman" w:cs="Times New Roman"/>
          <w:sz w:val="24"/>
          <w:szCs w:val="24"/>
          <w:lang w:eastAsia="en-US"/>
        </w:rPr>
        <w:t>склад</w:t>
      </w:r>
      <w:r w:rsidR="00E80383">
        <w:rPr>
          <w:rFonts w:ascii="Times New Roman" w:eastAsia="Calibri" w:hAnsi="Times New Roman" w:cs="Times New Roman"/>
          <w:sz w:val="24"/>
          <w:szCs w:val="24"/>
          <w:lang w:eastAsia="en-US"/>
        </w:rPr>
        <w:t>у</w:t>
      </w:r>
      <w:r w:rsidR="00D931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постійної комісії з питань визначення стану зелених насаджень та їх відновної вартості на території Бучанської міської ОТГ</w:t>
      </w:r>
      <w:r w:rsidR="00A356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щодо приведення у відповідність штатних посад членів комісії</w:t>
      </w:r>
      <w:r w:rsidR="00425C09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="00A356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 саме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14:paraId="65F80C32" w14:textId="77777777" w:rsidR="00E8062F" w:rsidRDefault="008F7A1A" w:rsidP="008F7A1A">
      <w:pPr>
        <w:pStyle w:val="a3"/>
        <w:widowControl w:val="0"/>
        <w:suppressAutoHyphens/>
        <w:spacing w:after="0" w:line="240" w:lineRule="auto"/>
        <w:ind w:left="1069" w:righ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Дученко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Ярослав Миколайович – начальник відділу інспекції з благоустрою</w:t>
      </w:r>
      <w:r w:rsidR="0028424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управління житлово-комунального господарства та благоустрою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14:paraId="77F8D3C5" w14:textId="77777777" w:rsidR="008F7A1A" w:rsidRDefault="008F7A1A" w:rsidP="008F7A1A">
      <w:pPr>
        <w:pStyle w:val="a3"/>
        <w:widowControl w:val="0"/>
        <w:suppressAutoHyphens/>
        <w:spacing w:after="0" w:line="240" w:lineRule="auto"/>
        <w:ind w:left="1069" w:righ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Кочїгіт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Вікторія Миколаївна – майстер зеленого господарства КП «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Бучазеленбуд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»;</w:t>
      </w:r>
    </w:p>
    <w:p w14:paraId="1FE12534" w14:textId="77777777" w:rsidR="008F7A1A" w:rsidRDefault="008F7A1A" w:rsidP="008F7A1A">
      <w:pPr>
        <w:pStyle w:val="a3"/>
        <w:widowControl w:val="0"/>
        <w:suppressAutoHyphens/>
        <w:spacing w:after="0" w:line="240" w:lineRule="auto"/>
        <w:ind w:left="1069" w:righ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- Мельник Василь Олександрович – начальник відділу обстеження зеленого господарства КП «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Бучазеленбуд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».</w:t>
      </w:r>
    </w:p>
    <w:p w14:paraId="1B5D0074" w14:textId="77777777" w:rsidR="00D93139" w:rsidRPr="00E8062F" w:rsidRDefault="00E8062F" w:rsidP="00E8062F">
      <w:pPr>
        <w:widowControl w:val="0"/>
        <w:suppressAutoHyphens/>
        <w:spacing w:after="0" w:line="240" w:lineRule="auto"/>
        <w:ind w:right="142" w:firstLine="56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8062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</w:t>
      </w:r>
      <w:r w:rsidR="009E269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3442C0" w:rsidRPr="00E806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Затвердити </w:t>
      </w:r>
      <w:r w:rsidR="00D93139" w:rsidRPr="00E8062F">
        <w:rPr>
          <w:rFonts w:ascii="Times New Roman" w:eastAsia="Calibri" w:hAnsi="Times New Roman" w:cs="Times New Roman"/>
          <w:sz w:val="24"/>
          <w:szCs w:val="24"/>
          <w:lang w:eastAsia="en-US"/>
        </w:rPr>
        <w:t>в новій редакції Додат</w:t>
      </w:r>
      <w:r w:rsidR="003442C0" w:rsidRPr="00E8062F"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r w:rsidR="00D93139" w:rsidRPr="00E8062F">
        <w:rPr>
          <w:rFonts w:ascii="Times New Roman" w:eastAsia="Calibri" w:hAnsi="Times New Roman" w:cs="Times New Roman"/>
          <w:sz w:val="24"/>
          <w:szCs w:val="24"/>
          <w:lang w:eastAsia="en-US"/>
        </w:rPr>
        <w:t>к</w:t>
      </w:r>
      <w:r w:rsidR="00C018A6" w:rsidRPr="00E806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до рішення виконавчого комітету Бучанс</w:t>
      </w:r>
      <w:r w:rsidR="00E80383" w:rsidRPr="00E8062F">
        <w:rPr>
          <w:rFonts w:ascii="Times New Roman" w:eastAsia="Calibri" w:hAnsi="Times New Roman" w:cs="Times New Roman"/>
          <w:sz w:val="24"/>
          <w:szCs w:val="24"/>
          <w:lang w:eastAsia="en-US"/>
        </w:rPr>
        <w:t>ь</w:t>
      </w:r>
      <w:r w:rsidR="008A0E9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кої міської ради № 564 від </w:t>
      </w:r>
      <w:r w:rsidR="00C018A6" w:rsidRPr="00E8062F"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="008A0E92">
        <w:rPr>
          <w:rFonts w:ascii="Times New Roman" w:eastAsia="Calibri" w:hAnsi="Times New Roman" w:cs="Times New Roman"/>
          <w:sz w:val="24"/>
          <w:szCs w:val="24"/>
          <w:lang w:eastAsia="en-US"/>
        </w:rPr>
        <w:t>7</w:t>
      </w:r>
      <w:r w:rsidR="00C018A6" w:rsidRPr="00E8062F">
        <w:rPr>
          <w:rFonts w:ascii="Times New Roman" w:eastAsia="Calibri" w:hAnsi="Times New Roman" w:cs="Times New Roman"/>
          <w:sz w:val="24"/>
          <w:szCs w:val="24"/>
          <w:lang w:eastAsia="en-US"/>
        </w:rPr>
        <w:t>.0</w:t>
      </w:r>
      <w:r w:rsidR="008A0E92">
        <w:rPr>
          <w:rFonts w:ascii="Times New Roman" w:eastAsia="Calibri" w:hAnsi="Times New Roman" w:cs="Times New Roman"/>
          <w:sz w:val="24"/>
          <w:szCs w:val="24"/>
          <w:lang w:eastAsia="en-US"/>
        </w:rPr>
        <w:t>8</w:t>
      </w:r>
      <w:r w:rsidR="00C018A6" w:rsidRPr="00E8062F">
        <w:rPr>
          <w:rFonts w:ascii="Times New Roman" w:eastAsia="Calibri" w:hAnsi="Times New Roman" w:cs="Times New Roman"/>
          <w:sz w:val="24"/>
          <w:szCs w:val="24"/>
          <w:lang w:eastAsia="en-US"/>
        </w:rPr>
        <w:t>.202</w:t>
      </w:r>
      <w:r w:rsidR="008A0E92"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="00C018A6" w:rsidRPr="00E806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року</w:t>
      </w:r>
      <w:r w:rsidR="00E80383" w:rsidRPr="00E8062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14:paraId="59E71D55" w14:textId="77777777" w:rsidR="00D93139" w:rsidRPr="00F72276" w:rsidRDefault="00E8062F" w:rsidP="00F72276">
      <w:pPr>
        <w:widowControl w:val="0"/>
        <w:suppressAutoHyphens/>
        <w:spacing w:after="0" w:line="240" w:lineRule="auto"/>
        <w:ind w:right="142" w:firstLine="568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722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3. </w:t>
      </w:r>
      <w:r w:rsidR="00F27C9C">
        <w:rPr>
          <w:rFonts w:ascii="Times New Roman" w:eastAsia="Calibri" w:hAnsi="Times New Roman" w:cs="Times New Roman"/>
          <w:sz w:val="24"/>
          <w:szCs w:val="24"/>
          <w:lang w:eastAsia="en-US"/>
        </w:rPr>
        <w:t>Контроль за виконанням да</w:t>
      </w:r>
      <w:r w:rsidR="00D93139" w:rsidRPr="00F72276">
        <w:rPr>
          <w:rFonts w:ascii="Times New Roman" w:eastAsia="Calibri" w:hAnsi="Times New Roman" w:cs="Times New Roman"/>
          <w:sz w:val="24"/>
          <w:szCs w:val="24"/>
          <w:lang w:eastAsia="en-US"/>
        </w:rPr>
        <w:t>ного рішення покласти на заступника міського голови</w:t>
      </w:r>
      <w:r w:rsidR="008A0E9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8A0E92">
        <w:rPr>
          <w:rFonts w:ascii="Times New Roman" w:eastAsia="Calibri" w:hAnsi="Times New Roman" w:cs="Times New Roman"/>
          <w:sz w:val="24"/>
          <w:szCs w:val="24"/>
          <w:lang w:eastAsia="en-US"/>
        </w:rPr>
        <w:t>Чейчук</w:t>
      </w:r>
      <w:proofErr w:type="spellEnd"/>
      <w:r w:rsidR="008A0E9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Д.М.</w:t>
      </w:r>
    </w:p>
    <w:p w14:paraId="125D32C1" w14:textId="77777777" w:rsidR="00D93139" w:rsidRDefault="00D93139" w:rsidP="00D9313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p w14:paraId="1C70C6AB" w14:textId="77777777" w:rsidR="00273418" w:rsidRDefault="00273418" w:rsidP="00D9313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p w14:paraId="2D825C93" w14:textId="77777777" w:rsidR="00D93139" w:rsidRDefault="00D93139" w:rsidP="0047128E">
      <w:pPr>
        <w:widowControl w:val="0"/>
        <w:tabs>
          <w:tab w:val="left" w:pos="540"/>
          <w:tab w:val="left" w:pos="738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 xml:space="preserve">Міський голова                                                                    </w:t>
      </w:r>
      <w:r w:rsidR="00273418">
        <w:rPr>
          <w:rFonts w:ascii="Times New Roman" w:eastAsia="Andale Sans UI" w:hAnsi="Times New Roman" w:cs="Times New Roman"/>
          <w:b/>
          <w:kern w:val="2"/>
          <w:sz w:val="24"/>
          <w:szCs w:val="24"/>
        </w:rPr>
        <w:t xml:space="preserve">                    </w:t>
      </w: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 xml:space="preserve"> А</w:t>
      </w:r>
      <w:r w:rsidR="00273418">
        <w:rPr>
          <w:rFonts w:ascii="Times New Roman" w:eastAsia="Andale Sans UI" w:hAnsi="Times New Roman" w:cs="Times New Roman"/>
          <w:b/>
          <w:kern w:val="2"/>
          <w:sz w:val="24"/>
          <w:szCs w:val="24"/>
        </w:rPr>
        <w:t>натолій ФЕДОРУК</w:t>
      </w:r>
    </w:p>
    <w:p w14:paraId="7D262DB1" w14:textId="77777777" w:rsidR="00D93139" w:rsidRDefault="00D93139" w:rsidP="0047128E">
      <w:pPr>
        <w:widowControl w:val="0"/>
        <w:tabs>
          <w:tab w:val="left" w:pos="540"/>
          <w:tab w:val="left" w:pos="738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p w14:paraId="3CB3EBA4" w14:textId="77777777" w:rsidR="00802C71" w:rsidRDefault="00802C71" w:rsidP="0047128E">
      <w:pPr>
        <w:widowControl w:val="0"/>
        <w:tabs>
          <w:tab w:val="left" w:pos="540"/>
          <w:tab w:val="left" w:pos="738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14:paraId="5D63D4A8" w14:textId="77777777" w:rsidR="00802C71" w:rsidRDefault="00802C71" w:rsidP="0047128E">
      <w:pPr>
        <w:widowControl w:val="0"/>
        <w:tabs>
          <w:tab w:val="left" w:pos="540"/>
          <w:tab w:val="left" w:pos="738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14:paraId="59E22851" w14:textId="77777777" w:rsidR="00E47588" w:rsidRDefault="00E47588" w:rsidP="0047128E">
      <w:pPr>
        <w:widowControl w:val="0"/>
        <w:tabs>
          <w:tab w:val="left" w:pos="540"/>
          <w:tab w:val="left" w:pos="738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14:paraId="54318BDC" w14:textId="77777777" w:rsidR="00E47588" w:rsidRDefault="00E47588" w:rsidP="0047128E">
      <w:pPr>
        <w:widowControl w:val="0"/>
        <w:tabs>
          <w:tab w:val="left" w:pos="540"/>
          <w:tab w:val="left" w:pos="738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14:paraId="0BCF47FF" w14:textId="77777777" w:rsidR="00E47588" w:rsidRDefault="00E47588" w:rsidP="0047128E">
      <w:pPr>
        <w:widowControl w:val="0"/>
        <w:tabs>
          <w:tab w:val="left" w:pos="540"/>
          <w:tab w:val="left" w:pos="738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14:paraId="2A09C9A5" w14:textId="77777777" w:rsidR="00E47588" w:rsidRDefault="00E47588" w:rsidP="0047128E">
      <w:pPr>
        <w:widowControl w:val="0"/>
        <w:tabs>
          <w:tab w:val="left" w:pos="540"/>
          <w:tab w:val="left" w:pos="738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14:paraId="548987C5" w14:textId="77777777" w:rsidR="00E47588" w:rsidRDefault="00E47588" w:rsidP="0047128E">
      <w:pPr>
        <w:widowControl w:val="0"/>
        <w:tabs>
          <w:tab w:val="left" w:pos="540"/>
          <w:tab w:val="left" w:pos="738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14:paraId="3B2A7FB0" w14:textId="77777777" w:rsidR="00E47588" w:rsidRDefault="00E47588" w:rsidP="0047128E">
      <w:pPr>
        <w:widowControl w:val="0"/>
        <w:tabs>
          <w:tab w:val="left" w:pos="540"/>
          <w:tab w:val="left" w:pos="738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14:paraId="687144B9" w14:textId="77777777" w:rsidR="00E47588" w:rsidRDefault="00E47588" w:rsidP="0047128E">
      <w:pPr>
        <w:widowControl w:val="0"/>
        <w:tabs>
          <w:tab w:val="left" w:pos="540"/>
          <w:tab w:val="left" w:pos="738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14:paraId="5C66597A" w14:textId="77777777" w:rsidR="00E47588" w:rsidRDefault="00E47588" w:rsidP="0047128E">
      <w:pPr>
        <w:widowControl w:val="0"/>
        <w:tabs>
          <w:tab w:val="left" w:pos="540"/>
          <w:tab w:val="left" w:pos="738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14:paraId="5D838937" w14:textId="77777777" w:rsidR="00E47588" w:rsidRDefault="00E47588" w:rsidP="0047128E">
      <w:pPr>
        <w:widowControl w:val="0"/>
        <w:tabs>
          <w:tab w:val="left" w:pos="540"/>
          <w:tab w:val="left" w:pos="738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14:paraId="1A33F267" w14:textId="77777777" w:rsidR="00E47588" w:rsidRDefault="00E47588" w:rsidP="00CE7139">
      <w:pPr>
        <w:widowControl w:val="0"/>
        <w:suppressAutoHyphens/>
        <w:spacing w:after="0" w:line="240" w:lineRule="auto"/>
        <w:ind w:left="142" w:right="142"/>
        <w:jc w:val="right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p w14:paraId="55E710B7" w14:textId="77777777" w:rsidR="00E47588" w:rsidRDefault="00E47588" w:rsidP="00CE7139">
      <w:pPr>
        <w:widowControl w:val="0"/>
        <w:suppressAutoHyphens/>
        <w:spacing w:after="0" w:line="240" w:lineRule="auto"/>
        <w:ind w:left="142" w:right="142"/>
        <w:jc w:val="right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p w14:paraId="1C791845" w14:textId="77777777" w:rsidR="00E47588" w:rsidRDefault="00E47588" w:rsidP="00CE7139">
      <w:pPr>
        <w:widowControl w:val="0"/>
        <w:suppressAutoHyphens/>
        <w:spacing w:after="0" w:line="240" w:lineRule="auto"/>
        <w:ind w:left="142" w:right="142"/>
        <w:jc w:val="right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tbl>
      <w:tblPr>
        <w:tblStyle w:val="a4"/>
        <w:tblW w:w="0" w:type="auto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3"/>
      </w:tblGrid>
      <w:tr w:rsidR="00D93139" w14:paraId="49CAAA79" w14:textId="77777777" w:rsidTr="0098401E">
        <w:tc>
          <w:tcPr>
            <w:tcW w:w="3793" w:type="dxa"/>
          </w:tcPr>
          <w:p w14:paraId="6CA4D619" w14:textId="77777777" w:rsidR="00D93139" w:rsidRDefault="00D9313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Додаток 1 (</w:t>
            </w:r>
            <w:r w:rsidR="00E80383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в новій редакції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)</w:t>
            </w:r>
          </w:p>
          <w:p w14:paraId="0AB65E6B" w14:textId="77777777" w:rsidR="00D93139" w:rsidRDefault="00D9313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до рішення № </w:t>
            </w:r>
            <w:r w:rsidR="0098401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564</w:t>
            </w:r>
          </w:p>
          <w:p w14:paraId="1150E08D" w14:textId="77777777" w:rsidR="00D93139" w:rsidRDefault="006F5C33">
            <w:pPr>
              <w:widowControl w:val="0"/>
              <w:tabs>
                <w:tab w:val="left" w:pos="6840"/>
              </w:tabs>
              <w:suppressAutoHyphens/>
              <w:ind w:left="142" w:right="142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від  </w:t>
            </w:r>
            <w:r w:rsidR="0098401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17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.0</w:t>
            </w:r>
            <w:r w:rsidR="0098401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8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.</w:t>
            </w:r>
            <w:r w:rsidR="00D93139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202</w:t>
            </w:r>
            <w:r w:rsidR="0098401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1</w:t>
            </w:r>
            <w:r w:rsidR="00D93139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року</w:t>
            </w:r>
          </w:p>
          <w:p w14:paraId="66C3451B" w14:textId="77777777" w:rsidR="00D93139" w:rsidRDefault="009C057C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із змінами затвердженими</w:t>
            </w:r>
          </w:p>
          <w:p w14:paraId="6C3F0C60" w14:textId="77777777" w:rsidR="009C057C" w:rsidRDefault="009C057C" w:rsidP="00F16E18">
            <w:pPr>
              <w:widowControl w:val="0"/>
              <w:tabs>
                <w:tab w:val="left" w:pos="6840"/>
              </w:tabs>
              <w:suppressAutoHyphens/>
              <w:ind w:left="142" w:right="142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рішенням №</w:t>
            </w:r>
            <w:r w:rsidR="00F16E18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207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 виконавчого комітету Бучанської міської ради від </w:t>
            </w:r>
            <w:r w:rsidR="006F5C33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«</w:t>
            </w:r>
            <w:r w:rsidR="00F27C9C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1</w:t>
            </w:r>
            <w:r w:rsidR="0098401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4</w:t>
            </w:r>
            <w:r w:rsidR="00F27C9C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» </w:t>
            </w:r>
            <w:r w:rsidR="0098401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червня</w:t>
            </w:r>
            <w:r w:rsidR="00686FFC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202</w:t>
            </w:r>
            <w:r w:rsidR="0098401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2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року</w:t>
            </w:r>
          </w:p>
        </w:tc>
      </w:tr>
    </w:tbl>
    <w:p w14:paraId="7EFAB780" w14:textId="77777777" w:rsidR="00D93139" w:rsidRDefault="00D93139" w:rsidP="00D9313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14:paraId="735E97A4" w14:textId="77777777" w:rsidR="00D93139" w:rsidRDefault="00D93139" w:rsidP="00D93139">
      <w:pPr>
        <w:widowControl w:val="0"/>
        <w:suppressAutoHyphens/>
        <w:spacing w:after="0" w:line="240" w:lineRule="auto"/>
        <w:ind w:left="142" w:right="142"/>
        <w:jc w:val="center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>Склад</w:t>
      </w:r>
    </w:p>
    <w:p w14:paraId="0EEC6F62" w14:textId="77777777" w:rsidR="00D93139" w:rsidRDefault="00D93139" w:rsidP="00D93139">
      <w:pPr>
        <w:widowControl w:val="0"/>
        <w:suppressAutoHyphens/>
        <w:spacing w:after="0" w:line="240" w:lineRule="auto"/>
        <w:ind w:left="142" w:right="142"/>
        <w:jc w:val="center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>Постійної комісії з питань визначення стану зелених насаджень та їх відновної вартості на території Бучанської міської ОТГ</w:t>
      </w:r>
    </w:p>
    <w:p w14:paraId="1F79BF5F" w14:textId="77777777" w:rsidR="001A206D" w:rsidRDefault="001A206D" w:rsidP="00D93139">
      <w:pPr>
        <w:widowControl w:val="0"/>
        <w:suppressAutoHyphens/>
        <w:spacing w:after="0" w:line="240" w:lineRule="auto"/>
        <w:ind w:left="142" w:right="142"/>
        <w:jc w:val="center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p w14:paraId="1CAF5EE7" w14:textId="77777777" w:rsidR="001A206D" w:rsidRDefault="001A206D" w:rsidP="001A206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>Голова комісії:</w:t>
      </w:r>
    </w:p>
    <w:p w14:paraId="0ED89106" w14:textId="77777777" w:rsidR="00B45049" w:rsidRPr="00B45049" w:rsidRDefault="00B45049" w:rsidP="001A206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2"/>
          <w:sz w:val="24"/>
          <w:szCs w:val="24"/>
        </w:rPr>
      </w:pPr>
      <w:proofErr w:type="spellStart"/>
      <w:r w:rsidRPr="00715496">
        <w:rPr>
          <w:rFonts w:ascii="Times New Roman" w:eastAsia="Andale Sans UI" w:hAnsi="Times New Roman" w:cs="Times New Roman"/>
          <w:kern w:val="2"/>
          <w:sz w:val="24"/>
          <w:szCs w:val="24"/>
        </w:rPr>
        <w:t>Шаправський</w:t>
      </w:r>
      <w:proofErr w:type="spellEnd"/>
      <w:r w:rsidRPr="00715496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Тарас </w:t>
      </w:r>
      <w:r>
        <w:rPr>
          <w:rFonts w:ascii="Times New Roman" w:eastAsia="Andale Sans UI" w:hAnsi="Times New Roman" w:cs="Times New Roman"/>
          <w:kern w:val="2"/>
          <w:sz w:val="24"/>
          <w:szCs w:val="24"/>
        </w:rPr>
        <w:tab/>
        <w:t>- секретар ради</w:t>
      </w:r>
    </w:p>
    <w:p w14:paraId="25404323" w14:textId="77777777" w:rsidR="001A206D" w:rsidRDefault="00B45049" w:rsidP="001A206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715496">
        <w:rPr>
          <w:rFonts w:ascii="Times New Roman" w:eastAsia="Andale Sans UI" w:hAnsi="Times New Roman" w:cs="Times New Roman"/>
          <w:kern w:val="2"/>
          <w:sz w:val="24"/>
          <w:szCs w:val="24"/>
        </w:rPr>
        <w:t>Олександрович</w:t>
      </w:r>
    </w:p>
    <w:p w14:paraId="2D5C52C8" w14:textId="77777777" w:rsidR="001A206D" w:rsidRDefault="001A206D" w:rsidP="001A206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14:paraId="49E09DEB" w14:textId="77777777" w:rsidR="001A206D" w:rsidRPr="001A206D" w:rsidRDefault="001A206D" w:rsidP="001A206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1A206D">
        <w:rPr>
          <w:rFonts w:ascii="Times New Roman" w:eastAsia="Andale Sans UI" w:hAnsi="Times New Roman" w:cs="Times New Roman"/>
          <w:b/>
          <w:kern w:val="2"/>
          <w:sz w:val="24"/>
          <w:szCs w:val="24"/>
        </w:rPr>
        <w:t>Секретар комісії:</w:t>
      </w: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ab/>
      </w: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ab/>
      </w:r>
    </w:p>
    <w:p w14:paraId="4917235A" w14:textId="77777777" w:rsidR="001A206D" w:rsidRDefault="001A206D" w:rsidP="001A206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2"/>
          <w:sz w:val="24"/>
          <w:szCs w:val="24"/>
        </w:rPr>
      </w:pPr>
      <w:proofErr w:type="spellStart"/>
      <w:r>
        <w:rPr>
          <w:rFonts w:ascii="Times New Roman" w:eastAsia="Andale Sans UI" w:hAnsi="Times New Roman" w:cs="Times New Roman"/>
          <w:kern w:val="2"/>
          <w:sz w:val="24"/>
          <w:szCs w:val="24"/>
        </w:rPr>
        <w:t>Галущак</w:t>
      </w:r>
      <w:proofErr w:type="spellEnd"/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Віктор</w:t>
      </w:r>
      <w:r w:rsidR="00235586">
        <w:rPr>
          <w:rFonts w:ascii="Times New Roman" w:eastAsia="Andale Sans UI" w:hAnsi="Times New Roman" w:cs="Times New Roman"/>
          <w:kern w:val="2"/>
          <w:sz w:val="24"/>
          <w:szCs w:val="24"/>
        </w:rPr>
        <w:tab/>
      </w:r>
      <w:r w:rsidR="00235586">
        <w:rPr>
          <w:rFonts w:ascii="Times New Roman" w:eastAsia="Andale Sans UI" w:hAnsi="Times New Roman" w:cs="Times New Roman"/>
          <w:kern w:val="2"/>
          <w:sz w:val="24"/>
          <w:szCs w:val="24"/>
        </w:rPr>
        <w:tab/>
      </w:r>
      <w:r w:rsidR="00235586">
        <w:rPr>
          <w:rFonts w:ascii="Times New Roman" w:eastAsia="Andale Sans UI" w:hAnsi="Times New Roman" w:cs="Times New Roman"/>
          <w:b/>
          <w:kern w:val="2"/>
          <w:sz w:val="24"/>
          <w:szCs w:val="24"/>
        </w:rPr>
        <w:t xml:space="preserve">- </w:t>
      </w:r>
      <w:r w:rsidR="00235586" w:rsidRPr="001A206D">
        <w:rPr>
          <w:rFonts w:ascii="Times New Roman" w:eastAsia="Andale Sans UI" w:hAnsi="Times New Roman" w:cs="Times New Roman"/>
          <w:kern w:val="2"/>
          <w:sz w:val="24"/>
          <w:szCs w:val="24"/>
        </w:rPr>
        <w:t>директор КП «</w:t>
      </w:r>
      <w:proofErr w:type="spellStart"/>
      <w:r w:rsidR="00235586" w:rsidRPr="001A206D">
        <w:rPr>
          <w:rFonts w:ascii="Times New Roman" w:eastAsia="Andale Sans UI" w:hAnsi="Times New Roman" w:cs="Times New Roman"/>
          <w:kern w:val="2"/>
          <w:sz w:val="24"/>
          <w:szCs w:val="24"/>
        </w:rPr>
        <w:t>Бучазеленбуд</w:t>
      </w:r>
      <w:proofErr w:type="spellEnd"/>
      <w:r w:rsidR="00235586" w:rsidRPr="001A206D">
        <w:rPr>
          <w:rFonts w:ascii="Times New Roman" w:eastAsia="Andale Sans UI" w:hAnsi="Times New Roman" w:cs="Times New Roman"/>
          <w:kern w:val="2"/>
          <w:sz w:val="24"/>
          <w:szCs w:val="24"/>
        </w:rPr>
        <w:t>»</w:t>
      </w:r>
    </w:p>
    <w:p w14:paraId="17B40B84" w14:textId="77777777" w:rsidR="001A206D" w:rsidRDefault="001A206D" w:rsidP="001A206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>Михайлович</w:t>
      </w:r>
    </w:p>
    <w:p w14:paraId="712A75EE" w14:textId="77777777" w:rsidR="001A206D" w:rsidRDefault="001A206D" w:rsidP="001A206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14:paraId="04FB2765" w14:textId="77777777" w:rsidR="001A206D" w:rsidRDefault="001A206D" w:rsidP="001A206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  <w:r w:rsidRPr="001A206D">
        <w:rPr>
          <w:rFonts w:ascii="Times New Roman" w:eastAsia="Andale Sans UI" w:hAnsi="Times New Roman" w:cs="Times New Roman"/>
          <w:b/>
          <w:kern w:val="2"/>
          <w:sz w:val="24"/>
          <w:szCs w:val="24"/>
        </w:rPr>
        <w:t>Члени комісії:</w:t>
      </w:r>
    </w:p>
    <w:tbl>
      <w:tblPr>
        <w:tblStyle w:val="a4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2835"/>
        <w:gridCol w:w="5352"/>
      </w:tblGrid>
      <w:tr w:rsidR="00715496" w:rsidRPr="00715496" w14:paraId="3EDEDE25" w14:textId="77777777" w:rsidTr="0098401E">
        <w:tc>
          <w:tcPr>
            <w:tcW w:w="4361" w:type="dxa"/>
            <w:gridSpan w:val="2"/>
          </w:tcPr>
          <w:p w14:paraId="322311F4" w14:textId="77777777" w:rsidR="00715496" w:rsidRPr="00715496" w:rsidRDefault="00715496" w:rsidP="001A206D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5352" w:type="dxa"/>
          </w:tcPr>
          <w:p w14:paraId="06748354" w14:textId="77777777" w:rsidR="00715496" w:rsidRPr="00715496" w:rsidRDefault="00715496" w:rsidP="00A03C52">
            <w:pPr>
              <w:widowControl w:val="0"/>
              <w:tabs>
                <w:tab w:val="left" w:pos="251"/>
              </w:tabs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  <w:tr w:rsidR="001A206D" w:rsidRPr="00715496" w14:paraId="0C5428DC" w14:textId="77777777" w:rsidTr="0098401E">
        <w:tc>
          <w:tcPr>
            <w:tcW w:w="4361" w:type="dxa"/>
            <w:gridSpan w:val="2"/>
          </w:tcPr>
          <w:p w14:paraId="06FD06DD" w14:textId="77777777" w:rsidR="001A206D" w:rsidRPr="00715496" w:rsidRDefault="001A206D" w:rsidP="001A206D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Наумов</w:t>
            </w:r>
            <w:proofErr w:type="spellEnd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Вадим Юрійович</w:t>
            </w:r>
          </w:p>
        </w:tc>
        <w:tc>
          <w:tcPr>
            <w:tcW w:w="5352" w:type="dxa"/>
          </w:tcPr>
          <w:p w14:paraId="33FD0276" w14:textId="77777777" w:rsidR="001A206D" w:rsidRPr="00715496" w:rsidRDefault="00A03C52" w:rsidP="00A03C52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-</w:t>
            </w:r>
            <w:r w:rsidR="001A206D"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начальник відділу містобудування та архітектури</w:t>
            </w: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;</w:t>
            </w:r>
          </w:p>
        </w:tc>
      </w:tr>
      <w:tr w:rsidR="00715496" w:rsidRPr="00715496" w14:paraId="6D46DB2E" w14:textId="77777777" w:rsidTr="0098401E">
        <w:tc>
          <w:tcPr>
            <w:tcW w:w="4361" w:type="dxa"/>
            <w:gridSpan w:val="2"/>
          </w:tcPr>
          <w:p w14:paraId="13B0380C" w14:textId="77777777" w:rsidR="00715496" w:rsidRPr="00715496" w:rsidRDefault="00715496" w:rsidP="001A206D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5352" w:type="dxa"/>
          </w:tcPr>
          <w:p w14:paraId="6A62D9B5" w14:textId="77777777" w:rsidR="00715496" w:rsidRPr="00715496" w:rsidRDefault="00715496" w:rsidP="00A03C52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  <w:tr w:rsidR="001A206D" w:rsidRPr="00715496" w14:paraId="5B586660" w14:textId="77777777" w:rsidTr="0098401E">
        <w:tc>
          <w:tcPr>
            <w:tcW w:w="4361" w:type="dxa"/>
            <w:gridSpan w:val="2"/>
          </w:tcPr>
          <w:p w14:paraId="5253592A" w14:textId="77777777" w:rsidR="001A206D" w:rsidRPr="00715496" w:rsidRDefault="00A03C52" w:rsidP="001A206D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Дученко</w:t>
            </w:r>
            <w:proofErr w:type="spellEnd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Ярослав Миколайович</w:t>
            </w:r>
          </w:p>
        </w:tc>
        <w:tc>
          <w:tcPr>
            <w:tcW w:w="5352" w:type="dxa"/>
          </w:tcPr>
          <w:p w14:paraId="629077FF" w14:textId="77777777" w:rsidR="001A206D" w:rsidRPr="00715496" w:rsidRDefault="00A03C52" w:rsidP="00A03C52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-начальник відділу</w:t>
            </w:r>
            <w:r w:rsidR="0098401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інспекції</w:t>
            </w: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з благоустрою</w:t>
            </w:r>
            <w:r w:rsidR="0098401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управління житлово-комунального господарства та благоустрою</w:t>
            </w: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;</w:t>
            </w:r>
          </w:p>
        </w:tc>
      </w:tr>
      <w:tr w:rsidR="00715496" w:rsidRPr="00715496" w14:paraId="27707DC7" w14:textId="77777777" w:rsidTr="0098401E">
        <w:tc>
          <w:tcPr>
            <w:tcW w:w="4361" w:type="dxa"/>
            <w:gridSpan w:val="2"/>
          </w:tcPr>
          <w:p w14:paraId="695C4A90" w14:textId="77777777" w:rsidR="00715496" w:rsidRPr="00715496" w:rsidRDefault="00715496" w:rsidP="001A206D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5352" w:type="dxa"/>
          </w:tcPr>
          <w:p w14:paraId="14A5606A" w14:textId="77777777" w:rsidR="00715496" w:rsidRPr="00715496" w:rsidRDefault="00715496" w:rsidP="00A03C52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  <w:tr w:rsidR="00A03C52" w:rsidRPr="00715496" w14:paraId="5D40FE9C" w14:textId="77777777" w:rsidTr="0098401E">
        <w:tc>
          <w:tcPr>
            <w:tcW w:w="4361" w:type="dxa"/>
            <w:gridSpan w:val="2"/>
          </w:tcPr>
          <w:p w14:paraId="219608C5" w14:textId="77777777" w:rsidR="00A03C52" w:rsidRPr="00715496" w:rsidRDefault="00A03C52" w:rsidP="001A206D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Вознюк Ганна Адамівна</w:t>
            </w:r>
          </w:p>
        </w:tc>
        <w:tc>
          <w:tcPr>
            <w:tcW w:w="5352" w:type="dxa"/>
          </w:tcPr>
          <w:p w14:paraId="13DB405D" w14:textId="77777777" w:rsidR="00A03C52" w:rsidRPr="00715496" w:rsidRDefault="00A03C52" w:rsidP="00A03C52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- начальник земельного відділу;</w:t>
            </w:r>
          </w:p>
        </w:tc>
      </w:tr>
      <w:tr w:rsidR="0098401E" w:rsidRPr="00715496" w14:paraId="02055DEC" w14:textId="77777777" w:rsidTr="0098401E">
        <w:tc>
          <w:tcPr>
            <w:tcW w:w="4361" w:type="dxa"/>
            <w:gridSpan w:val="2"/>
          </w:tcPr>
          <w:p w14:paraId="217483CF" w14:textId="77777777" w:rsidR="0098401E" w:rsidRPr="00715496" w:rsidRDefault="0098401E" w:rsidP="001A206D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5352" w:type="dxa"/>
          </w:tcPr>
          <w:p w14:paraId="0DF16D93" w14:textId="77777777" w:rsidR="0098401E" w:rsidRPr="00715496" w:rsidRDefault="0098401E" w:rsidP="00A03C52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  <w:tr w:rsidR="0098401E" w:rsidRPr="00715496" w14:paraId="7234B92A" w14:textId="77777777" w:rsidTr="0098401E">
        <w:tc>
          <w:tcPr>
            <w:tcW w:w="4361" w:type="dxa"/>
            <w:gridSpan w:val="2"/>
          </w:tcPr>
          <w:p w14:paraId="22F0DF15" w14:textId="77777777" w:rsidR="0098401E" w:rsidRPr="00715496" w:rsidRDefault="0098401E" w:rsidP="0098401E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Грицаєнко</w:t>
            </w:r>
            <w:proofErr w:type="spellEnd"/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Світлана Олександрівна</w:t>
            </w:r>
          </w:p>
        </w:tc>
        <w:tc>
          <w:tcPr>
            <w:tcW w:w="5352" w:type="dxa"/>
          </w:tcPr>
          <w:p w14:paraId="0DAAF2E3" w14:textId="77777777" w:rsidR="0098401E" w:rsidRPr="00715496" w:rsidRDefault="0098401E" w:rsidP="0098401E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-завідувач сектору муніципальної безпеки</w:t>
            </w:r>
          </w:p>
        </w:tc>
      </w:tr>
      <w:tr w:rsidR="0098401E" w:rsidRPr="00715496" w14:paraId="73C4CC3D" w14:textId="77777777" w:rsidTr="0098401E">
        <w:tc>
          <w:tcPr>
            <w:tcW w:w="4361" w:type="dxa"/>
            <w:gridSpan w:val="2"/>
          </w:tcPr>
          <w:p w14:paraId="6BB08421" w14:textId="77777777" w:rsidR="0098401E" w:rsidRPr="00715496" w:rsidRDefault="0098401E" w:rsidP="0098401E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5352" w:type="dxa"/>
          </w:tcPr>
          <w:p w14:paraId="6DC9DA33" w14:textId="77777777" w:rsidR="0098401E" w:rsidRPr="00715496" w:rsidRDefault="0098401E" w:rsidP="0098401E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  <w:tr w:rsidR="0098401E" w:rsidRPr="00715496" w14:paraId="4175F2A0" w14:textId="77777777" w:rsidTr="0098401E">
        <w:tc>
          <w:tcPr>
            <w:tcW w:w="4361" w:type="dxa"/>
            <w:gridSpan w:val="2"/>
          </w:tcPr>
          <w:p w14:paraId="5FDC27C9" w14:textId="77777777" w:rsidR="0098401E" w:rsidRPr="00715496" w:rsidRDefault="0098401E" w:rsidP="0098401E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Сторожик</w:t>
            </w:r>
            <w:proofErr w:type="spellEnd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Володимир Якович</w:t>
            </w:r>
          </w:p>
        </w:tc>
        <w:tc>
          <w:tcPr>
            <w:tcW w:w="5352" w:type="dxa"/>
          </w:tcPr>
          <w:p w14:paraId="1BEF2BF4" w14:textId="77777777" w:rsidR="0098401E" w:rsidRPr="00715496" w:rsidRDefault="0098401E" w:rsidP="0098401E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- 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головний інженер </w:t>
            </w: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КП «</w:t>
            </w:r>
            <w:proofErr w:type="spellStart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Бучазеленбуд</w:t>
            </w:r>
            <w:proofErr w:type="spellEnd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»</w:t>
            </w:r>
          </w:p>
        </w:tc>
      </w:tr>
      <w:tr w:rsidR="0098401E" w:rsidRPr="00715496" w14:paraId="7B58F528" w14:textId="77777777" w:rsidTr="0098401E">
        <w:tc>
          <w:tcPr>
            <w:tcW w:w="4361" w:type="dxa"/>
            <w:gridSpan w:val="2"/>
          </w:tcPr>
          <w:p w14:paraId="64E9CCCC" w14:textId="77777777" w:rsidR="0098401E" w:rsidRPr="00715496" w:rsidRDefault="0098401E" w:rsidP="0098401E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5352" w:type="dxa"/>
          </w:tcPr>
          <w:p w14:paraId="7862A4CB" w14:textId="77777777" w:rsidR="0098401E" w:rsidRPr="00715496" w:rsidRDefault="0098401E" w:rsidP="0098401E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  <w:tr w:rsidR="0098401E" w:rsidRPr="00715496" w14:paraId="33853FE9" w14:textId="77777777" w:rsidTr="0098401E">
        <w:tc>
          <w:tcPr>
            <w:tcW w:w="4361" w:type="dxa"/>
            <w:gridSpan w:val="2"/>
          </w:tcPr>
          <w:p w14:paraId="1EC1F1A6" w14:textId="77777777" w:rsidR="0098401E" w:rsidRPr="00715496" w:rsidRDefault="0098401E" w:rsidP="0098401E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Кочїгіт</w:t>
            </w:r>
            <w:proofErr w:type="spellEnd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Вікторія Миколаївна</w:t>
            </w:r>
          </w:p>
        </w:tc>
        <w:tc>
          <w:tcPr>
            <w:tcW w:w="5352" w:type="dxa"/>
          </w:tcPr>
          <w:p w14:paraId="1160395C" w14:textId="77777777" w:rsidR="0098401E" w:rsidRPr="00715496" w:rsidRDefault="0098401E" w:rsidP="0098401E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- 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майстер зеленого господарства </w:t>
            </w: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КП «</w:t>
            </w:r>
            <w:proofErr w:type="spellStart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Бучазеленбуд</w:t>
            </w:r>
            <w:proofErr w:type="spellEnd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»</w:t>
            </w:r>
          </w:p>
        </w:tc>
      </w:tr>
      <w:tr w:rsidR="0098401E" w:rsidRPr="00715496" w14:paraId="38137B03" w14:textId="77777777" w:rsidTr="0098401E">
        <w:tc>
          <w:tcPr>
            <w:tcW w:w="4361" w:type="dxa"/>
            <w:gridSpan w:val="2"/>
          </w:tcPr>
          <w:p w14:paraId="19F19E0C" w14:textId="77777777" w:rsidR="0098401E" w:rsidRPr="00715496" w:rsidRDefault="0098401E" w:rsidP="0098401E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5352" w:type="dxa"/>
          </w:tcPr>
          <w:p w14:paraId="6548E203" w14:textId="77777777" w:rsidR="0098401E" w:rsidRPr="00715496" w:rsidRDefault="0098401E" w:rsidP="0098401E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  <w:tr w:rsidR="0098401E" w:rsidRPr="00715496" w14:paraId="09062498" w14:textId="77777777" w:rsidTr="0098401E">
        <w:tc>
          <w:tcPr>
            <w:tcW w:w="4361" w:type="dxa"/>
            <w:gridSpan w:val="2"/>
          </w:tcPr>
          <w:p w14:paraId="5E62E779" w14:textId="77777777" w:rsidR="0098401E" w:rsidRPr="00715496" w:rsidRDefault="0098401E" w:rsidP="0098401E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Мельник Василь Олександрович</w:t>
            </w:r>
          </w:p>
        </w:tc>
        <w:tc>
          <w:tcPr>
            <w:tcW w:w="5352" w:type="dxa"/>
          </w:tcPr>
          <w:p w14:paraId="1356EE71" w14:textId="77777777" w:rsidR="0098401E" w:rsidRPr="00715496" w:rsidRDefault="0098401E" w:rsidP="0098401E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- начальник відділу обстеження зелених насаджень КП «</w:t>
            </w:r>
            <w:proofErr w:type="spellStart"/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Бучазеленбуд</w:t>
            </w:r>
            <w:proofErr w:type="spellEnd"/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»</w:t>
            </w:r>
          </w:p>
        </w:tc>
      </w:tr>
      <w:tr w:rsidR="0098401E" w:rsidRPr="00715496" w14:paraId="64B89EE1" w14:textId="77777777" w:rsidTr="0098401E">
        <w:tc>
          <w:tcPr>
            <w:tcW w:w="4361" w:type="dxa"/>
            <w:gridSpan w:val="2"/>
          </w:tcPr>
          <w:p w14:paraId="4BB68FE5" w14:textId="77777777" w:rsidR="0098401E" w:rsidRPr="00715496" w:rsidRDefault="0098401E" w:rsidP="0098401E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5352" w:type="dxa"/>
          </w:tcPr>
          <w:p w14:paraId="35BB1245" w14:textId="77777777" w:rsidR="0098401E" w:rsidRPr="00715496" w:rsidRDefault="0098401E" w:rsidP="0098401E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  <w:tr w:rsidR="0098401E" w14:paraId="105D9A1A" w14:textId="77777777" w:rsidTr="00235586">
        <w:tc>
          <w:tcPr>
            <w:tcW w:w="1526" w:type="dxa"/>
          </w:tcPr>
          <w:p w14:paraId="19B41853" w14:textId="77777777" w:rsidR="0098401E" w:rsidRDefault="0098401E" w:rsidP="0098401E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</w:rPr>
              <w:t>За згодою:</w:t>
            </w:r>
          </w:p>
        </w:tc>
        <w:tc>
          <w:tcPr>
            <w:tcW w:w="8187" w:type="dxa"/>
            <w:gridSpan w:val="2"/>
          </w:tcPr>
          <w:p w14:paraId="2D15E1EC" w14:textId="77777777" w:rsidR="0098401E" w:rsidRDefault="0098401E" w:rsidP="0098401E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- старости у селищах </w:t>
            </w:r>
            <w:proofErr w:type="spellStart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Блиставиця</w:t>
            </w:r>
            <w:proofErr w:type="spellEnd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, Бабинці, Ворзель, Гаврилівка,                        Луб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’</w:t>
            </w: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янка, Синяк, </w:t>
            </w:r>
            <w:proofErr w:type="spellStart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Мироцьке</w:t>
            </w:r>
            <w:proofErr w:type="spellEnd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, </w:t>
            </w:r>
            <w:proofErr w:type="spellStart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Здвижівка</w:t>
            </w:r>
            <w:proofErr w:type="spellEnd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.</w:t>
            </w:r>
          </w:p>
          <w:p w14:paraId="3B88F64C" w14:textId="77777777" w:rsidR="0098401E" w:rsidRPr="00715496" w:rsidRDefault="0098401E" w:rsidP="0098401E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  <w:tr w:rsidR="0098401E" w14:paraId="11DE7946" w14:textId="77777777" w:rsidTr="00715496">
        <w:tc>
          <w:tcPr>
            <w:tcW w:w="1526" w:type="dxa"/>
          </w:tcPr>
          <w:p w14:paraId="71ED9EC6" w14:textId="77777777" w:rsidR="0098401E" w:rsidRDefault="0098401E" w:rsidP="0098401E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</w:rPr>
              <w:t>За згодою:</w:t>
            </w:r>
          </w:p>
        </w:tc>
        <w:tc>
          <w:tcPr>
            <w:tcW w:w="8187" w:type="dxa"/>
            <w:gridSpan w:val="2"/>
          </w:tcPr>
          <w:p w14:paraId="43F10F23" w14:textId="77777777" w:rsidR="0098401E" w:rsidRPr="00715496" w:rsidRDefault="0098401E" w:rsidP="0098401E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- представник екологічної інспекції Київської області</w:t>
            </w:r>
          </w:p>
        </w:tc>
      </w:tr>
    </w:tbl>
    <w:p w14:paraId="1EDF37D1" w14:textId="77777777" w:rsidR="001A206D" w:rsidRDefault="001A206D" w:rsidP="001A206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p w14:paraId="746D080B" w14:textId="77777777" w:rsidR="00CE7139" w:rsidRDefault="00CE7139" w:rsidP="001A206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p w14:paraId="15DA73E7" w14:textId="77777777" w:rsidR="00CE7139" w:rsidRDefault="00460037" w:rsidP="001A206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>Керуючий справами</w:t>
      </w: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ab/>
      </w: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ab/>
      </w: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ab/>
      </w: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ab/>
      </w: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ab/>
      </w: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ab/>
      </w: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ab/>
        <w:t>Дмитро ГАПЧЕНКО</w:t>
      </w:r>
    </w:p>
    <w:p w14:paraId="789D1997" w14:textId="77777777" w:rsidR="0018703E" w:rsidRDefault="0018703E" w:rsidP="001A206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p w14:paraId="3DEBAA4B" w14:textId="77777777" w:rsidR="005B6D38" w:rsidRDefault="005B6D38" w:rsidP="001A206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sectPr w:rsidR="005B6D38" w:rsidSect="0047128E">
      <w:pgSz w:w="11906" w:h="16838"/>
      <w:pgMar w:top="411" w:right="850" w:bottom="426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48DA3" w14:textId="77777777" w:rsidR="00987BBD" w:rsidRDefault="00987BBD" w:rsidP="0047128E">
      <w:pPr>
        <w:spacing w:after="0" w:line="240" w:lineRule="auto"/>
      </w:pPr>
      <w:r>
        <w:separator/>
      </w:r>
    </w:p>
  </w:endnote>
  <w:endnote w:type="continuationSeparator" w:id="0">
    <w:p w14:paraId="5DB6B484" w14:textId="77777777" w:rsidR="00987BBD" w:rsidRDefault="00987BBD" w:rsidP="00471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7640F" w14:textId="77777777" w:rsidR="00987BBD" w:rsidRDefault="00987BBD" w:rsidP="0047128E">
      <w:pPr>
        <w:spacing w:after="0" w:line="240" w:lineRule="auto"/>
      </w:pPr>
      <w:r>
        <w:separator/>
      </w:r>
    </w:p>
  </w:footnote>
  <w:footnote w:type="continuationSeparator" w:id="0">
    <w:p w14:paraId="1035C1D1" w14:textId="77777777" w:rsidR="00987BBD" w:rsidRDefault="00987BBD" w:rsidP="004712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2F21C21"/>
    <w:multiLevelType w:val="hybridMultilevel"/>
    <w:tmpl w:val="EFA096CA"/>
    <w:lvl w:ilvl="0" w:tplc="46CEBE54">
      <w:start w:val="1"/>
      <w:numFmt w:val="decimal"/>
      <w:lvlText w:val="%1."/>
      <w:lvlJc w:val="left"/>
      <w:pPr>
        <w:ind w:left="958" w:hanging="390"/>
      </w:pPr>
      <w:rPr>
        <w:rFonts w:ascii="Times New Roman" w:eastAsia="Calibri" w:hAnsi="Times New Roman" w:cs="Times New Roman"/>
        <w:b/>
        <w:lang w:val="uk-UA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0E3122B"/>
    <w:multiLevelType w:val="hybridMultilevel"/>
    <w:tmpl w:val="87486E82"/>
    <w:lvl w:ilvl="0" w:tplc="A2065E78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30A57098"/>
    <w:multiLevelType w:val="hybridMultilevel"/>
    <w:tmpl w:val="6A06D974"/>
    <w:lvl w:ilvl="0" w:tplc="E51A9BBE">
      <w:numFmt w:val="bullet"/>
      <w:lvlText w:val="-"/>
      <w:lvlJc w:val="left"/>
      <w:pPr>
        <w:ind w:left="502" w:hanging="360"/>
      </w:pPr>
      <w:rPr>
        <w:rFonts w:ascii="Times New Roman" w:eastAsia="Andale Sans U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44E016E3"/>
    <w:multiLevelType w:val="hybridMultilevel"/>
    <w:tmpl w:val="5A46C23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F045FF0"/>
    <w:multiLevelType w:val="hybridMultilevel"/>
    <w:tmpl w:val="7C1CCA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26DE"/>
    <w:rsid w:val="000905E1"/>
    <w:rsid w:val="0009553F"/>
    <w:rsid w:val="000D128C"/>
    <w:rsid w:val="0018703E"/>
    <w:rsid w:val="001A206D"/>
    <w:rsid w:val="002018F4"/>
    <w:rsid w:val="00235586"/>
    <w:rsid w:val="00273418"/>
    <w:rsid w:val="002803B4"/>
    <w:rsid w:val="00284246"/>
    <w:rsid w:val="00294D16"/>
    <w:rsid w:val="002F5FD8"/>
    <w:rsid w:val="003004D8"/>
    <w:rsid w:val="00315AB5"/>
    <w:rsid w:val="0033252C"/>
    <w:rsid w:val="003442C0"/>
    <w:rsid w:val="00345C70"/>
    <w:rsid w:val="00351D71"/>
    <w:rsid w:val="003E5B6C"/>
    <w:rsid w:val="003E635C"/>
    <w:rsid w:val="00425C09"/>
    <w:rsid w:val="0045317D"/>
    <w:rsid w:val="00460037"/>
    <w:rsid w:val="0047128E"/>
    <w:rsid w:val="004E374E"/>
    <w:rsid w:val="004F2DAD"/>
    <w:rsid w:val="005126DE"/>
    <w:rsid w:val="0051338F"/>
    <w:rsid w:val="00515BDA"/>
    <w:rsid w:val="005959E9"/>
    <w:rsid w:val="005B6D38"/>
    <w:rsid w:val="00611003"/>
    <w:rsid w:val="00623C8A"/>
    <w:rsid w:val="00625421"/>
    <w:rsid w:val="0063179B"/>
    <w:rsid w:val="00644DE1"/>
    <w:rsid w:val="00656EA2"/>
    <w:rsid w:val="0068237D"/>
    <w:rsid w:val="00686FFC"/>
    <w:rsid w:val="00694239"/>
    <w:rsid w:val="006A3D06"/>
    <w:rsid w:val="006D6F00"/>
    <w:rsid w:val="006F5C33"/>
    <w:rsid w:val="00715496"/>
    <w:rsid w:val="00724EFF"/>
    <w:rsid w:val="00760DE1"/>
    <w:rsid w:val="00781F28"/>
    <w:rsid w:val="00802C71"/>
    <w:rsid w:val="0084547C"/>
    <w:rsid w:val="00845763"/>
    <w:rsid w:val="008A0E92"/>
    <w:rsid w:val="008A439C"/>
    <w:rsid w:val="008F7A1A"/>
    <w:rsid w:val="00904661"/>
    <w:rsid w:val="009439F9"/>
    <w:rsid w:val="00953200"/>
    <w:rsid w:val="009673B4"/>
    <w:rsid w:val="00976AA2"/>
    <w:rsid w:val="0098401E"/>
    <w:rsid w:val="00987BBD"/>
    <w:rsid w:val="009A0BE9"/>
    <w:rsid w:val="009A1AE3"/>
    <w:rsid w:val="009C057C"/>
    <w:rsid w:val="009E2691"/>
    <w:rsid w:val="00A03C52"/>
    <w:rsid w:val="00A3169B"/>
    <w:rsid w:val="00A35694"/>
    <w:rsid w:val="00A366B0"/>
    <w:rsid w:val="00A40323"/>
    <w:rsid w:val="00AB5FAD"/>
    <w:rsid w:val="00AC75BD"/>
    <w:rsid w:val="00AF3EFD"/>
    <w:rsid w:val="00B034A3"/>
    <w:rsid w:val="00B45049"/>
    <w:rsid w:val="00BF5141"/>
    <w:rsid w:val="00BF7BDC"/>
    <w:rsid w:val="00C018A6"/>
    <w:rsid w:val="00C30B81"/>
    <w:rsid w:val="00C746AE"/>
    <w:rsid w:val="00C92C49"/>
    <w:rsid w:val="00CE18E2"/>
    <w:rsid w:val="00CE7139"/>
    <w:rsid w:val="00D24161"/>
    <w:rsid w:val="00D40CD4"/>
    <w:rsid w:val="00D449B5"/>
    <w:rsid w:val="00D52738"/>
    <w:rsid w:val="00D93139"/>
    <w:rsid w:val="00E463C9"/>
    <w:rsid w:val="00E47588"/>
    <w:rsid w:val="00E80383"/>
    <w:rsid w:val="00E8062F"/>
    <w:rsid w:val="00E83F58"/>
    <w:rsid w:val="00EC1C2F"/>
    <w:rsid w:val="00F02480"/>
    <w:rsid w:val="00F16E18"/>
    <w:rsid w:val="00F27C9C"/>
    <w:rsid w:val="00F72276"/>
    <w:rsid w:val="00F917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41DD4F"/>
  <w15:docId w15:val="{783FADCF-D6E8-4150-8E2E-D7292F07F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3139"/>
    <w:rPr>
      <w:rFonts w:eastAsiaTheme="minorEastAsia"/>
      <w:lang w:val="uk-UA"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95320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3139"/>
    <w:pPr>
      <w:ind w:left="720"/>
      <w:contextualSpacing/>
    </w:pPr>
  </w:style>
  <w:style w:type="table" w:styleId="a4">
    <w:name w:val="Table Grid"/>
    <w:basedOn w:val="a1"/>
    <w:uiPriority w:val="59"/>
    <w:rsid w:val="00D93139"/>
    <w:pPr>
      <w:spacing w:after="0" w:line="240" w:lineRule="auto"/>
    </w:pPr>
    <w:rPr>
      <w:rFonts w:eastAsiaTheme="minorEastAsia"/>
      <w:lang w:val="uk-UA"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4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442C0"/>
    <w:rPr>
      <w:rFonts w:ascii="Segoe UI" w:eastAsiaTheme="minorEastAsia" w:hAnsi="Segoe UI" w:cs="Segoe UI"/>
      <w:sz w:val="18"/>
      <w:szCs w:val="18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4712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7128E"/>
    <w:rPr>
      <w:rFonts w:eastAsiaTheme="minorEastAsia"/>
      <w:lang w:val="uk-UA" w:eastAsia="uk-UA"/>
    </w:rPr>
  </w:style>
  <w:style w:type="paragraph" w:styleId="a9">
    <w:name w:val="footer"/>
    <w:basedOn w:val="a"/>
    <w:link w:val="aa"/>
    <w:uiPriority w:val="99"/>
    <w:unhideWhenUsed/>
    <w:rsid w:val="004712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7128E"/>
    <w:rPr>
      <w:rFonts w:eastAsiaTheme="minorEastAsia"/>
      <w:lang w:val="uk-UA" w:eastAsia="uk-UA"/>
    </w:rPr>
  </w:style>
  <w:style w:type="character" w:customStyle="1" w:styleId="30">
    <w:name w:val="Заголовок 3 Знак"/>
    <w:basedOn w:val="a0"/>
    <w:link w:val="3"/>
    <w:semiHidden/>
    <w:rsid w:val="00953200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b">
    <w:name w:val="caption"/>
    <w:basedOn w:val="a"/>
    <w:next w:val="a"/>
    <w:semiHidden/>
    <w:unhideWhenUsed/>
    <w:qFormat/>
    <w:rsid w:val="00953200"/>
    <w:pPr>
      <w:spacing w:after="0" w:line="240" w:lineRule="auto"/>
      <w:jc w:val="center"/>
    </w:pPr>
    <w:rPr>
      <w:rFonts w:ascii="Times New Roman" w:eastAsia="Times New Roman" w:hAnsi="Times New Roman" w:cs="Times New Roman"/>
      <w:b/>
      <w:shadow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46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1</Pages>
  <Words>463</Words>
  <Characters>2642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Administrator</cp:lastModifiedBy>
  <cp:revision>52</cp:revision>
  <cp:lastPrinted>2022-06-14T07:48:00Z</cp:lastPrinted>
  <dcterms:created xsi:type="dcterms:W3CDTF">2020-11-12T11:33:00Z</dcterms:created>
  <dcterms:modified xsi:type="dcterms:W3CDTF">2023-02-13T07:58:00Z</dcterms:modified>
</cp:coreProperties>
</file>